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A927B6" w14:textId="784D3DB2" w:rsidR="00C7687F" w:rsidRDefault="00F73875" w:rsidP="00C7687F">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r w:rsidRPr="00294826">
        <w:t xml:space="preserve">ZAŁĄCZNIK NR </w:t>
      </w:r>
      <w:r w:rsidR="00495697">
        <w:t>1</w:t>
      </w:r>
      <w:r w:rsidR="00417462">
        <w:t>0</w:t>
      </w:r>
      <w:r w:rsidRPr="00294826">
        <w:t xml:space="preserve"> DO SWZ</w:t>
      </w:r>
      <w:r w:rsidRPr="00294826">
        <w:tab/>
      </w:r>
      <w:r w:rsidR="00C7687F" w:rsidRPr="00B172A9">
        <w:rPr>
          <w:rFonts w:ascii="Calibri" w:eastAsia="Times New Roman" w:hAnsi="Calibri" w:cs="Calibri"/>
          <w:bCs w:val="0"/>
          <w:color w:val="auto"/>
          <w:szCs w:val="20"/>
        </w:rPr>
        <w:t>POST/DYS/OR/</w:t>
      </w:r>
      <w:r w:rsidR="008A7D78">
        <w:rPr>
          <w:rFonts w:ascii="Calibri" w:eastAsia="Times New Roman" w:hAnsi="Calibri" w:cs="Calibri"/>
          <w:bCs w:val="0"/>
          <w:color w:val="auto"/>
          <w:szCs w:val="20"/>
        </w:rPr>
        <w:t>G</w:t>
      </w:r>
      <w:r w:rsidR="00C7687F" w:rsidRPr="00B172A9">
        <w:rPr>
          <w:rFonts w:ascii="Calibri" w:eastAsia="Times New Roman" w:hAnsi="Calibri" w:cs="Calibri"/>
          <w:bCs w:val="0"/>
          <w:color w:val="auto"/>
          <w:szCs w:val="20"/>
        </w:rPr>
        <w:t>Z/</w:t>
      </w:r>
      <w:r w:rsidR="00BF2763">
        <w:rPr>
          <w:rFonts w:cs="Calibri"/>
          <w:caps/>
          <w:color w:val="auto"/>
          <w:kern w:val="28"/>
        </w:rPr>
        <w:t>00640</w:t>
      </w:r>
      <w:r w:rsidR="00C7687F" w:rsidRPr="00B172A9">
        <w:rPr>
          <w:rFonts w:ascii="Calibri" w:eastAsia="Times New Roman" w:hAnsi="Calibri" w:cs="Calibri"/>
          <w:bCs w:val="0"/>
          <w:color w:val="auto"/>
          <w:szCs w:val="20"/>
        </w:rPr>
        <w:t>/202</w:t>
      </w:r>
      <w:r w:rsidR="00423F2F">
        <w:rPr>
          <w:rFonts w:ascii="Calibri" w:eastAsia="Times New Roman" w:hAnsi="Calibri" w:cs="Calibri"/>
          <w:bCs w:val="0"/>
          <w:color w:val="auto"/>
          <w:szCs w:val="20"/>
        </w:rPr>
        <w:t>6</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835"/>
        <w:gridCol w:w="3540"/>
      </w:tblGrid>
      <w:tr w:rsidR="00F73875" w:rsidRPr="006B56FD" w14:paraId="683E7EA0" w14:textId="77777777" w:rsidTr="00C7687F">
        <w:trPr>
          <w:trHeight w:val="1820"/>
        </w:trPr>
        <w:tc>
          <w:tcPr>
            <w:tcW w:w="3656" w:type="dxa"/>
            <w:tcBorders>
              <w:top w:val="thinThickSmallGap" w:sz="12" w:space="0" w:color="0070C0"/>
              <w:bottom w:val="thinThickSmallGap" w:sz="12" w:space="0" w:color="0070C0"/>
            </w:tcBorders>
          </w:tcPr>
          <w:p w14:paraId="74652424"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7286DAA"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1504106A"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57F67D6F"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2636FDBE"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835" w:type="dxa"/>
          </w:tcPr>
          <w:p w14:paraId="26B12383"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74AC28FC"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0BAD47EE"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11AD3D05"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E0AAE33"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AC9BC02"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08CC187" w14:textId="7777777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72E9261E" w14:textId="3086C467" w:rsidR="00F73875" w:rsidRDefault="00F73875" w:rsidP="00C7687F">
      <w:pPr>
        <w:spacing w:after="240"/>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BF2763" w:rsidRPr="00BF2763">
        <w:rPr>
          <w:rFonts w:asciiTheme="minorHAnsi" w:eastAsia="Calibri" w:hAnsiTheme="minorHAnsi" w:cstheme="minorHAnsi"/>
          <w:b/>
          <w:bCs/>
          <w:i/>
          <w:szCs w:val="22"/>
          <w:lang w:eastAsia="pl-PL"/>
        </w:rPr>
        <w:t>Roboty budowlane elektroenergetyczne na terenie działalności PGE Dystrybucja S.A. Oddział Rzeszów Rejon Energetyczny Stalowa Wola – 4 części</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F73875" w:rsidRPr="004B4556" w14:paraId="732F751F" w14:textId="77777777" w:rsidTr="00C7687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5683113"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929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92FA090"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26E2F02A" w14:textId="77777777" w:rsidTr="00C7687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EAD2B08"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9299" w:type="dxa"/>
            <w:tcBorders>
              <w:top w:val="single" w:sz="4" w:space="0" w:color="auto"/>
              <w:left w:val="single" w:sz="4" w:space="0" w:color="auto"/>
              <w:bottom w:val="single" w:sz="4" w:space="0" w:color="auto"/>
              <w:right w:val="single" w:sz="4" w:space="0" w:color="auto"/>
            </w:tcBorders>
            <w:vAlign w:val="center"/>
          </w:tcPr>
          <w:p w14:paraId="5458CD03"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6DBDD6B6"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2943E59B" w14:textId="77777777" w:rsidTr="00C7687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B245266"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9299" w:type="dxa"/>
            <w:tcBorders>
              <w:top w:val="single" w:sz="4" w:space="0" w:color="auto"/>
              <w:left w:val="single" w:sz="4" w:space="0" w:color="auto"/>
              <w:bottom w:val="single" w:sz="4" w:space="0" w:color="auto"/>
              <w:right w:val="single" w:sz="4" w:space="0" w:color="auto"/>
            </w:tcBorders>
            <w:vAlign w:val="center"/>
          </w:tcPr>
          <w:p w14:paraId="6B79F66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40EEEE97"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70E6EB67" w14:textId="77777777" w:rsidTr="00C7687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2CCC417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9299" w:type="dxa"/>
            <w:tcBorders>
              <w:top w:val="single" w:sz="4" w:space="0" w:color="auto"/>
              <w:left w:val="single" w:sz="4" w:space="0" w:color="auto"/>
              <w:bottom w:val="single" w:sz="4" w:space="0" w:color="auto"/>
              <w:right w:val="single" w:sz="4" w:space="0" w:color="auto"/>
            </w:tcBorders>
            <w:vAlign w:val="center"/>
          </w:tcPr>
          <w:p w14:paraId="32F8BAD1"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0B23A11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7954E13" w14:textId="77777777" w:rsidTr="00C7687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65E1D3A3"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9299" w:type="dxa"/>
            <w:tcBorders>
              <w:top w:val="single" w:sz="4" w:space="0" w:color="auto"/>
              <w:left w:val="single" w:sz="4" w:space="0" w:color="auto"/>
              <w:bottom w:val="single" w:sz="4" w:space="0" w:color="auto"/>
              <w:right w:val="single" w:sz="4" w:space="0" w:color="auto"/>
            </w:tcBorders>
            <w:vAlign w:val="center"/>
          </w:tcPr>
          <w:p w14:paraId="238112E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29BFA12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5FFD37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5E0F5A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9299" w:type="dxa"/>
            <w:tcBorders>
              <w:top w:val="single" w:sz="4" w:space="0" w:color="auto"/>
              <w:left w:val="single" w:sz="4" w:space="0" w:color="auto"/>
              <w:bottom w:val="single" w:sz="4" w:space="0" w:color="auto"/>
              <w:right w:val="single" w:sz="4" w:space="0" w:color="auto"/>
            </w:tcBorders>
            <w:vAlign w:val="center"/>
          </w:tcPr>
          <w:p w14:paraId="523C33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6A97360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7E1A18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260C69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9299" w:type="dxa"/>
            <w:tcBorders>
              <w:top w:val="single" w:sz="4" w:space="0" w:color="auto"/>
              <w:left w:val="single" w:sz="4" w:space="0" w:color="auto"/>
              <w:bottom w:val="single" w:sz="4" w:space="0" w:color="auto"/>
              <w:right w:val="single" w:sz="4" w:space="0" w:color="auto"/>
            </w:tcBorders>
            <w:vAlign w:val="center"/>
          </w:tcPr>
          <w:p w14:paraId="55B03FF6"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6592B2C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0A41A3AB"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FDE5EC"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9299" w:type="dxa"/>
            <w:tcBorders>
              <w:top w:val="single" w:sz="4" w:space="0" w:color="auto"/>
              <w:left w:val="single" w:sz="4" w:space="0" w:color="auto"/>
              <w:bottom w:val="single" w:sz="4" w:space="0" w:color="auto"/>
              <w:right w:val="single" w:sz="4" w:space="0" w:color="auto"/>
            </w:tcBorders>
            <w:vAlign w:val="center"/>
          </w:tcPr>
          <w:p w14:paraId="686A659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54C7A63F"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104FA86D"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330965D"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9299" w:type="dxa"/>
            <w:tcBorders>
              <w:top w:val="single" w:sz="4" w:space="0" w:color="auto"/>
              <w:left w:val="single" w:sz="4" w:space="0" w:color="auto"/>
              <w:bottom w:val="single" w:sz="4" w:space="0" w:color="auto"/>
              <w:right w:val="single" w:sz="4" w:space="0" w:color="auto"/>
            </w:tcBorders>
            <w:vAlign w:val="center"/>
          </w:tcPr>
          <w:p w14:paraId="4A052CF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439A44D6"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DCDCFE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AFD198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9299" w:type="dxa"/>
            <w:tcBorders>
              <w:top w:val="single" w:sz="4" w:space="0" w:color="auto"/>
              <w:left w:val="single" w:sz="4" w:space="0" w:color="auto"/>
              <w:bottom w:val="single" w:sz="4" w:space="0" w:color="auto"/>
              <w:right w:val="single" w:sz="4" w:space="0" w:color="auto"/>
            </w:tcBorders>
            <w:vAlign w:val="center"/>
          </w:tcPr>
          <w:p w14:paraId="3AC9A8F6"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6563B96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F62C54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BACF4E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9299" w:type="dxa"/>
            <w:tcBorders>
              <w:top w:val="single" w:sz="4" w:space="0" w:color="auto"/>
              <w:left w:val="single" w:sz="4" w:space="0" w:color="auto"/>
              <w:bottom w:val="single" w:sz="4" w:space="0" w:color="auto"/>
              <w:right w:val="single" w:sz="4" w:space="0" w:color="auto"/>
            </w:tcBorders>
            <w:vAlign w:val="center"/>
          </w:tcPr>
          <w:p w14:paraId="553C4005"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0370F48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0C44A91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B36F888"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9299" w:type="dxa"/>
            <w:tcBorders>
              <w:top w:val="single" w:sz="4" w:space="0" w:color="auto"/>
              <w:left w:val="single" w:sz="4" w:space="0" w:color="auto"/>
              <w:bottom w:val="single" w:sz="4" w:space="0" w:color="auto"/>
              <w:right w:val="single" w:sz="4" w:space="0" w:color="auto"/>
            </w:tcBorders>
            <w:vAlign w:val="center"/>
          </w:tcPr>
          <w:p w14:paraId="76E934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6B969E52"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3776195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11800EB"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9299" w:type="dxa"/>
            <w:tcBorders>
              <w:top w:val="single" w:sz="4" w:space="0" w:color="auto"/>
              <w:left w:val="single" w:sz="4" w:space="0" w:color="auto"/>
              <w:bottom w:val="single" w:sz="4" w:space="0" w:color="auto"/>
              <w:right w:val="single" w:sz="4" w:space="0" w:color="auto"/>
            </w:tcBorders>
            <w:vAlign w:val="center"/>
          </w:tcPr>
          <w:p w14:paraId="50E8133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7236B2CB"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4B6DAB1"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B63721"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9299" w:type="dxa"/>
            <w:tcBorders>
              <w:top w:val="single" w:sz="4" w:space="0" w:color="auto"/>
              <w:left w:val="single" w:sz="4" w:space="0" w:color="auto"/>
              <w:bottom w:val="single" w:sz="4" w:space="0" w:color="auto"/>
              <w:right w:val="single" w:sz="4" w:space="0" w:color="auto"/>
            </w:tcBorders>
            <w:vAlign w:val="center"/>
          </w:tcPr>
          <w:p w14:paraId="116DCCC0"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C549A79"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8A2FF2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5F07DC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9299" w:type="dxa"/>
            <w:tcBorders>
              <w:top w:val="single" w:sz="4" w:space="0" w:color="auto"/>
              <w:left w:val="single" w:sz="4" w:space="0" w:color="auto"/>
              <w:bottom w:val="single" w:sz="4" w:space="0" w:color="auto"/>
              <w:right w:val="single" w:sz="4" w:space="0" w:color="auto"/>
            </w:tcBorders>
            <w:vAlign w:val="center"/>
          </w:tcPr>
          <w:p w14:paraId="361563ED"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6DA75CE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91D8B46"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02345B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43699C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4DB663C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2D74E40F"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785DCEF0" w14:textId="77777777" w:rsidR="00F73875" w:rsidRPr="009C2468" w:rsidRDefault="00C7687F" w:rsidP="00C7687F">
      <w:pPr>
        <w:tabs>
          <w:tab w:val="center" w:pos="8080"/>
        </w:tabs>
        <w:spacing w:before="1320" w:line="240" w:lineRule="exact"/>
        <w:rPr>
          <w:rFonts w:asciiTheme="minorHAnsi" w:hAnsiTheme="minorHAnsi" w:cstheme="minorHAnsi"/>
          <w:sz w:val="16"/>
          <w:szCs w:val="16"/>
        </w:rPr>
      </w:pPr>
      <w:r>
        <w:rPr>
          <w:rFonts w:asciiTheme="minorHAnsi" w:hAnsiTheme="minorHAnsi" w:cstheme="minorHAnsi"/>
          <w:sz w:val="16"/>
          <w:szCs w:val="16"/>
        </w:rPr>
        <w:tab/>
      </w:r>
      <w:r w:rsidR="00F73875" w:rsidRPr="009C2468">
        <w:rPr>
          <w:rFonts w:asciiTheme="minorHAnsi" w:hAnsiTheme="minorHAnsi" w:cstheme="minorHAnsi"/>
          <w:sz w:val="16"/>
          <w:szCs w:val="16"/>
        </w:rPr>
        <w:t>...............</w:t>
      </w:r>
      <w:r w:rsidR="00F73875">
        <w:rPr>
          <w:rFonts w:asciiTheme="minorHAnsi" w:hAnsiTheme="minorHAnsi" w:cstheme="minorHAnsi"/>
          <w:sz w:val="16"/>
          <w:szCs w:val="16"/>
        </w:rPr>
        <w:t>.........................</w:t>
      </w:r>
      <w:r w:rsidR="00F73875" w:rsidRPr="009C2468">
        <w:rPr>
          <w:rFonts w:asciiTheme="minorHAnsi" w:hAnsiTheme="minorHAnsi" w:cstheme="minorHAnsi"/>
          <w:sz w:val="16"/>
          <w:szCs w:val="16"/>
        </w:rPr>
        <w:t>...........................................</w:t>
      </w:r>
    </w:p>
    <w:p w14:paraId="41D8D5EF"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Pr>
          <w:rFonts w:asciiTheme="minorHAnsi" w:hAnsiTheme="minorHAnsi" w:cstheme="minorHAnsi"/>
          <w:i/>
          <w:sz w:val="16"/>
          <w:szCs w:val="16"/>
        </w:rPr>
        <w:t xml:space="preserve">Data i podpisy </w:t>
      </w:r>
      <w:r w:rsidR="00F73875" w:rsidRPr="009C2468">
        <w:rPr>
          <w:rFonts w:asciiTheme="minorHAnsi" w:hAnsiTheme="minorHAnsi" w:cstheme="minorHAnsi"/>
          <w:i/>
          <w:sz w:val="16"/>
          <w:szCs w:val="16"/>
        </w:rPr>
        <w:t>osób uprawnionych do sk</w:t>
      </w:r>
      <w:r w:rsidR="00F73875">
        <w:rPr>
          <w:rFonts w:asciiTheme="minorHAnsi" w:hAnsiTheme="minorHAnsi" w:cstheme="minorHAnsi"/>
          <w:i/>
          <w:sz w:val="16"/>
          <w:szCs w:val="16"/>
        </w:rPr>
        <w:t>ładania</w:t>
      </w:r>
    </w:p>
    <w:p w14:paraId="3693F855"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sidRPr="009C2468">
        <w:rPr>
          <w:rFonts w:asciiTheme="minorHAnsi" w:hAnsiTheme="minorHAnsi" w:cstheme="minorHAnsi"/>
          <w:i/>
          <w:sz w:val="16"/>
          <w:szCs w:val="16"/>
        </w:rPr>
        <w:t>oświadczeń woli w imieni</w:t>
      </w:r>
      <w:r w:rsidR="00F73875">
        <w:rPr>
          <w:rFonts w:asciiTheme="minorHAnsi" w:hAnsiTheme="minorHAnsi" w:cstheme="minorHAnsi"/>
          <w:i/>
          <w:sz w:val="16"/>
          <w:szCs w:val="16"/>
        </w:rPr>
        <w:t>u Wykonawcy</w:t>
      </w:r>
    </w:p>
    <w:sectPr w:rsidR="00F73875" w:rsidSect="00C7687F">
      <w:footerReference w:type="default" r:id="rId12"/>
      <w:headerReference w:type="first" r:id="rId13"/>
      <w:footerReference w:type="first" r:id="rId14"/>
      <w:pgSz w:w="11906" w:h="16838" w:code="9"/>
      <w:pgMar w:top="964" w:right="851" w:bottom="851" w:left="964"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0CBB7E" w14:textId="77777777" w:rsidR="00CF6980" w:rsidRDefault="00CF6980" w:rsidP="004A302B">
      <w:pPr>
        <w:spacing w:line="240" w:lineRule="auto"/>
      </w:pPr>
      <w:r>
        <w:separator/>
      </w:r>
    </w:p>
  </w:endnote>
  <w:endnote w:type="continuationSeparator" w:id="0">
    <w:p w14:paraId="151373DB" w14:textId="77777777" w:rsidR="00CF6980" w:rsidRDefault="00CF698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19DDA" w14:textId="77777777"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7687F">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7687F">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68B54" w14:textId="77777777"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7687F">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7687F">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929899" w14:textId="77777777" w:rsidR="00CF6980" w:rsidRDefault="00CF6980" w:rsidP="004A302B">
      <w:pPr>
        <w:spacing w:line="240" w:lineRule="auto"/>
      </w:pPr>
      <w:r>
        <w:separator/>
      </w:r>
    </w:p>
  </w:footnote>
  <w:footnote w:type="continuationSeparator" w:id="0">
    <w:p w14:paraId="5276A0BF" w14:textId="77777777" w:rsidR="00CF6980" w:rsidRDefault="00CF698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D68C6" w14:textId="77777777" w:rsidR="00D23A7E" w:rsidRPr="00706793" w:rsidRDefault="00000000"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rPr>
      <w:pict w14:anchorId="73C707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1730490881">
    <w:abstractNumId w:val="13"/>
  </w:num>
  <w:num w:numId="2" w16cid:durableId="316737222">
    <w:abstractNumId w:val="8"/>
  </w:num>
  <w:num w:numId="3" w16cid:durableId="262566804">
    <w:abstractNumId w:val="22"/>
  </w:num>
  <w:num w:numId="4" w16cid:durableId="2041465054">
    <w:abstractNumId w:val="6"/>
  </w:num>
  <w:num w:numId="5" w16cid:durableId="603803189">
    <w:abstractNumId w:val="10"/>
  </w:num>
  <w:num w:numId="6" w16cid:durableId="1144159299">
    <w:abstractNumId w:val="15"/>
  </w:num>
  <w:num w:numId="7" w16cid:durableId="1987464260">
    <w:abstractNumId w:val="16"/>
  </w:num>
  <w:num w:numId="8" w16cid:durableId="81685984">
    <w:abstractNumId w:val="17"/>
  </w:num>
  <w:num w:numId="9" w16cid:durableId="793713349">
    <w:abstractNumId w:val="7"/>
  </w:num>
  <w:num w:numId="10" w16cid:durableId="238638545">
    <w:abstractNumId w:val="18"/>
  </w:num>
  <w:num w:numId="11" w16cid:durableId="2106414367">
    <w:abstractNumId w:val="4"/>
  </w:num>
  <w:num w:numId="12" w16cid:durableId="943733466">
    <w:abstractNumId w:val="19"/>
  </w:num>
  <w:num w:numId="13" w16cid:durableId="1705447237">
    <w:abstractNumId w:val="12"/>
  </w:num>
  <w:num w:numId="14" w16cid:durableId="399720407">
    <w:abstractNumId w:val="3"/>
  </w:num>
  <w:num w:numId="15" w16cid:durableId="31392938">
    <w:abstractNumId w:val="11"/>
  </w:num>
  <w:num w:numId="16" w16cid:durableId="13090182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48746337">
    <w:abstractNumId w:val="10"/>
  </w:num>
  <w:num w:numId="18" w16cid:durableId="44204303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1954559692">
    <w:abstractNumId w:val="5"/>
  </w:num>
  <w:num w:numId="20" w16cid:durableId="1810900843">
    <w:abstractNumId w:val="21"/>
  </w:num>
  <w:num w:numId="21" w16cid:durableId="834540216">
    <w:abstractNumId w:val="9"/>
  </w:num>
  <w:num w:numId="22" w16cid:durableId="1709197">
    <w:abstractNumId w:val="14"/>
  </w:num>
  <w:num w:numId="23" w16cid:durableId="1473642636">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425"/>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0982"/>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0F"/>
    <w:rsid w:val="00414B45"/>
    <w:rsid w:val="00414D79"/>
    <w:rsid w:val="00415DEF"/>
    <w:rsid w:val="00417462"/>
    <w:rsid w:val="00417649"/>
    <w:rsid w:val="00421C89"/>
    <w:rsid w:val="0042201D"/>
    <w:rsid w:val="00422F73"/>
    <w:rsid w:val="00423F2F"/>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1BE9"/>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A7D78"/>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5093"/>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1D8B"/>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0C0"/>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237"/>
    <w:rsid w:val="00BE631D"/>
    <w:rsid w:val="00BE661A"/>
    <w:rsid w:val="00BE7B7F"/>
    <w:rsid w:val="00BF2763"/>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87F"/>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980"/>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0955"/>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9365B"/>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POST/DYS/OR/GZ/00640/2026                         </dmsv2SWPP2ObjectNumber>
    <dmsv2SWPP2SumMD5 xmlns="http://schemas.microsoft.com/sharepoint/v3">670e094a8d49950af4fe45d7599a2dcc</dmsv2SWPP2SumMD5>
    <dmsv2BaseMoved xmlns="http://schemas.microsoft.com/sharepoint/v3">false</dmsv2BaseMoved>
    <dmsv2BaseIsSensitive xmlns="http://schemas.microsoft.com/sharepoint/v3">true</dmsv2BaseIsSensitive>
    <dmsv2SWPP2IDSWPP2 xmlns="http://schemas.microsoft.com/sharepoint/v3">708013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24459342</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00000001000700030000000g000000000001</dmsv2SWPP2ObjectDepartment>
    <dmsv2SWPP2ObjectName xmlns="http://schemas.microsoft.com/sharepoint/v3">Postępowanie</dmsv2SWPP2ObjectName>
    <_dlc_DocId xmlns="a19cb1c7-c5c7-46d4-85ae-d83685407bba">PR4UJWENCY6Q-469649581-20045</_dlc_DocId>
    <_dlc_DocIdUrl xmlns="a19cb1c7-c5c7-46d4-85ae-d83685407bba">
      <Url>https://swpp2.dms.gkpge.pl/sites/42/_layouts/15/DocIdRedir.aspx?ID=PR4UJWENCY6Q-469649581-20045</Url>
      <Description>PR4UJWENCY6Q-469649581-20045</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B3B0340FBEBB8A4B9BC75A9F1D61B8FF" ma:contentTypeVersion="0" ma:contentTypeDescription="SWPP2 Dokument bazowy" ma:contentTypeScope="" ma:versionID="28dd9ad6098446c5850ad1e4d83c9a6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0B6E5F-BB5A-40B0-8354-ECF3B317BD7E}">
  <ds:schemaRefs>
    <ds:schemaRef ds:uri="http://schemas.openxmlformats.org/officeDocument/2006/bibliography"/>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72BFA62C-CC28-40E6-8278-AE1B877FF6C7}"/>
</file>

<file path=customXml/itemProps6.xml><?xml version="1.0" encoding="utf-8"?>
<ds:datastoreItem xmlns:ds="http://schemas.openxmlformats.org/officeDocument/2006/customXml" ds:itemID="{6EA90816-A398-4E54-9ECA-C134B47E4293}"/>
</file>

<file path=docProps/app.xml><?xml version="1.0" encoding="utf-8"?>
<Properties xmlns="http://schemas.openxmlformats.org/officeDocument/2006/extended-properties" xmlns:vt="http://schemas.openxmlformats.org/officeDocument/2006/docPropsVTypes">
  <Template>Normal</Template>
  <TotalTime>22</TotalTime>
  <Pages>2</Pages>
  <Words>463</Words>
  <Characters>2783</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Pietraszek Marek [PGE Dystr. O.Rzeszów]</cp:lastModifiedBy>
  <cp:revision>18</cp:revision>
  <cp:lastPrinted>2020-02-27T07:25:00Z</cp:lastPrinted>
  <dcterms:created xsi:type="dcterms:W3CDTF">2022-12-15T06:17:00Z</dcterms:created>
  <dcterms:modified xsi:type="dcterms:W3CDTF">2026-02-27T06:51:00Z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0x0101891000B3B0340FBEBB8A4B9BC75A9F1D61B8FF</vt:lpwstr>
  </property>
  <property fmtid="{D5CDD505-2E9C-101B-9397-08002B2CF9AE}" pid="3" name="_dlc_DocIdItemGuid">
    <vt:lpwstr>5f7d8093-061c-4499-a330-b997c1b39041</vt:lpwstr>
  </property>
</Properties>
</file>